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17C458" w14:textId="592C097E" w:rsidR="008E48DD" w:rsidRPr="0071345A" w:rsidRDefault="008E48DD" w:rsidP="00162564">
      <w:pPr>
        <w:widowControl w:val="0"/>
        <w:autoSpaceDE w:val="0"/>
        <w:ind w:firstLine="0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0" w:name="_Hlk529875217"/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Załącznik Nr </w:t>
      </w:r>
      <w:r w:rsidR="00430247"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>5</w:t>
      </w: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do</w:t>
      </w:r>
      <w:r w:rsidR="00B30B15"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</w:t>
      </w:r>
      <w:r w:rsidR="00B30B15" w:rsidRPr="0071345A">
        <w:rPr>
          <w:rFonts w:asciiTheme="minorHAnsi" w:eastAsia="Times New Roman" w:hAnsiTheme="minorHAnsi" w:cstheme="minorHAnsi"/>
          <w:b/>
          <w:sz w:val="24"/>
          <w:szCs w:val="24"/>
        </w:rPr>
        <w:t>SWZ</w:t>
      </w:r>
    </w:p>
    <w:p w14:paraId="2450F47E" w14:textId="77777777" w:rsidR="008E48DD" w:rsidRPr="0071345A" w:rsidRDefault="008E48DD">
      <w:pPr>
        <w:autoSpaceDE w:val="0"/>
        <w:ind w:firstLine="0"/>
        <w:jc w:val="right"/>
        <w:rPr>
          <w:rFonts w:asciiTheme="minorHAnsi" w:eastAsia="Times New Roman" w:hAnsiTheme="minorHAnsi" w:cstheme="minorHAnsi"/>
          <w:sz w:val="24"/>
          <w:szCs w:val="24"/>
        </w:rPr>
      </w:pPr>
    </w:p>
    <w:bookmarkEnd w:id="0"/>
    <w:p w14:paraId="1EDE4594" w14:textId="69E68542" w:rsidR="008E48DD" w:rsidRPr="0071345A" w:rsidRDefault="008E48DD">
      <w:pPr>
        <w:widowControl w:val="0"/>
        <w:autoSpaceDE w:val="0"/>
        <w:ind w:firstLine="0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B93327B" w14:textId="57C7EE33" w:rsidR="00906D9B" w:rsidRPr="0071345A" w:rsidRDefault="00906D9B">
      <w:pPr>
        <w:widowControl w:val="0"/>
        <w:autoSpaceDE w:val="0"/>
        <w:ind w:firstLine="0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86EF243" w14:textId="66EE67D9" w:rsidR="00906D9B" w:rsidRPr="0071345A" w:rsidRDefault="00906D9B" w:rsidP="00906D9B">
      <w:pPr>
        <w:widowControl w:val="0"/>
        <w:autoSpaceDE w:val="0"/>
        <w:ind w:firstLine="0"/>
        <w:jc w:val="both"/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</w:pP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  <w:t>Podmioty, w imieniu których składane jest oświadczenie:</w:t>
      </w:r>
    </w:p>
    <w:p w14:paraId="6312D38F" w14:textId="644B0C15" w:rsidR="00430247" w:rsidRPr="0071345A" w:rsidRDefault="00430247" w:rsidP="00906D9B">
      <w:pPr>
        <w:widowControl w:val="0"/>
        <w:autoSpaceDE w:val="0"/>
        <w:ind w:firstLine="0"/>
        <w:jc w:val="both"/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</w:pPr>
    </w:p>
    <w:p w14:paraId="2E1B7A7D" w14:textId="77777777" w:rsidR="00430247" w:rsidRPr="0071345A" w:rsidRDefault="00430247" w:rsidP="00906D9B">
      <w:pPr>
        <w:widowControl w:val="0"/>
        <w:autoSpaceDE w:val="0"/>
        <w:ind w:firstLine="0"/>
        <w:jc w:val="both"/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</w:pPr>
    </w:p>
    <w:p w14:paraId="0350DBE5" w14:textId="66B272E3" w:rsidR="00906D9B" w:rsidRPr="0071345A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</w:t>
      </w:r>
    </w:p>
    <w:p w14:paraId="501094B7" w14:textId="2E0CCBE7" w:rsidR="00906D9B" w:rsidRPr="0071345A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      </w:t>
      </w:r>
      <w:r w:rsidR="00906D9B" w:rsidRPr="0071345A">
        <w:rPr>
          <w:rFonts w:asciiTheme="minorHAnsi" w:eastAsia="Lucida Sans Unicode" w:hAnsiTheme="minorHAnsi" w:cstheme="minorHAnsi"/>
          <w:sz w:val="24"/>
          <w:szCs w:val="24"/>
        </w:rPr>
        <w:t>(</w:t>
      </w:r>
      <w:r w:rsidR="00906D9B" w:rsidRPr="0071345A">
        <w:rPr>
          <w:rFonts w:asciiTheme="minorHAnsi" w:eastAsia="Lucida Sans Unicode" w:hAnsiTheme="minorHAnsi" w:cstheme="minorHAnsi"/>
          <w:i/>
          <w:iCs/>
          <w:sz w:val="24"/>
          <w:szCs w:val="24"/>
        </w:rPr>
        <w:t>pełna nazwa/firma, adres, w zależności od podmiotu: NIP/PESEL, KRS/CEIDG</w:t>
      </w:r>
      <w:r w:rsidR="00906D9B" w:rsidRPr="0071345A">
        <w:rPr>
          <w:rFonts w:asciiTheme="minorHAnsi" w:eastAsia="Lucida Sans Unicode" w:hAnsiTheme="minorHAnsi" w:cstheme="minorHAnsi"/>
          <w:sz w:val="24"/>
          <w:szCs w:val="24"/>
        </w:rPr>
        <w:t>)</w:t>
      </w:r>
    </w:p>
    <w:p w14:paraId="272616FD" w14:textId="7314C4DB" w:rsidR="00906D9B" w:rsidRPr="0071345A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</w:t>
      </w:r>
    </w:p>
    <w:p w14:paraId="7B4C9E9B" w14:textId="1EF7CF38" w:rsidR="00906D9B" w:rsidRPr="0071345A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      </w:t>
      </w:r>
      <w:r w:rsidR="00906D9B" w:rsidRPr="0071345A">
        <w:rPr>
          <w:rFonts w:asciiTheme="minorHAnsi" w:eastAsia="Lucida Sans Unicode" w:hAnsiTheme="minorHAnsi" w:cstheme="minorHAnsi"/>
          <w:sz w:val="24"/>
          <w:szCs w:val="24"/>
        </w:rPr>
        <w:t>(</w:t>
      </w:r>
      <w:r w:rsidR="00906D9B" w:rsidRPr="0071345A">
        <w:rPr>
          <w:rFonts w:asciiTheme="minorHAnsi" w:eastAsia="Lucida Sans Unicode" w:hAnsiTheme="minorHAnsi" w:cstheme="minorHAnsi"/>
          <w:i/>
          <w:iCs/>
          <w:sz w:val="24"/>
          <w:szCs w:val="24"/>
        </w:rPr>
        <w:t>pełna nazwa/firma, adres, w zależności od podmiotu: NIP/PESEL, KRS/CEIDG</w:t>
      </w:r>
      <w:r w:rsidR="00906D9B" w:rsidRPr="0071345A">
        <w:rPr>
          <w:rFonts w:asciiTheme="minorHAnsi" w:eastAsia="Lucida Sans Unicode" w:hAnsiTheme="minorHAnsi" w:cstheme="minorHAnsi"/>
          <w:sz w:val="24"/>
          <w:szCs w:val="24"/>
        </w:rPr>
        <w:t>)</w:t>
      </w:r>
    </w:p>
    <w:p w14:paraId="23D563FF" w14:textId="77777777" w:rsidR="00430247" w:rsidRPr="0071345A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456D9113" w14:textId="77777777" w:rsidR="00906D9B" w:rsidRPr="0071345A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</w:pP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  <w:t>reprezentowane przez:</w:t>
      </w:r>
    </w:p>
    <w:p w14:paraId="17636DFB" w14:textId="61CE1DEE" w:rsidR="00906D9B" w:rsidRPr="0071345A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…………………………………………………..…..…………</w:t>
      </w:r>
      <w:r w:rsidR="00430247"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</w:t>
      </w:r>
    </w:p>
    <w:p w14:paraId="5C7EF51F" w14:textId="4C6A0082" w:rsidR="00906D9B" w:rsidRPr="0071345A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                         </w:t>
      </w:r>
      <w:r w:rsidR="00906D9B" w:rsidRPr="0071345A">
        <w:rPr>
          <w:rFonts w:asciiTheme="minorHAnsi" w:eastAsia="Lucida Sans Unicode" w:hAnsiTheme="minorHAnsi" w:cstheme="minorHAnsi"/>
          <w:sz w:val="24"/>
          <w:szCs w:val="24"/>
        </w:rPr>
        <w:t>(</w:t>
      </w:r>
      <w:r w:rsidR="00906D9B" w:rsidRPr="0071345A">
        <w:rPr>
          <w:rFonts w:asciiTheme="minorHAnsi" w:eastAsia="Lucida Sans Unicode" w:hAnsiTheme="minorHAnsi" w:cstheme="minorHAnsi"/>
          <w:i/>
          <w:iCs/>
          <w:sz w:val="24"/>
          <w:szCs w:val="24"/>
        </w:rPr>
        <w:t>imię, nazwisko, stanowisko/podstawa do reprezentacji</w:t>
      </w:r>
      <w:r w:rsidR="00906D9B" w:rsidRPr="0071345A">
        <w:rPr>
          <w:rFonts w:asciiTheme="minorHAnsi" w:eastAsia="Lucida Sans Unicode" w:hAnsiTheme="minorHAnsi" w:cstheme="minorHAnsi"/>
          <w:sz w:val="24"/>
          <w:szCs w:val="24"/>
        </w:rPr>
        <w:t>)</w:t>
      </w:r>
    </w:p>
    <w:p w14:paraId="19A25106" w14:textId="030B05D6" w:rsidR="00430247" w:rsidRPr="0071345A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58EB8E20" w14:textId="77777777" w:rsidR="00430247" w:rsidRPr="0071345A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0D8E9648" w14:textId="77777777" w:rsidR="00906D9B" w:rsidRPr="0071345A" w:rsidRDefault="00906D9B" w:rsidP="00430247">
      <w:pPr>
        <w:widowControl w:val="0"/>
        <w:autoSpaceDE w:val="0"/>
        <w:ind w:firstLine="0"/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>Oświadczenie</w:t>
      </w:r>
    </w:p>
    <w:p w14:paraId="700E09AF" w14:textId="77777777" w:rsidR="0071345A" w:rsidRPr="0071345A" w:rsidRDefault="00906D9B" w:rsidP="0071345A">
      <w:pPr>
        <w:autoSpaceDE w:val="0"/>
        <w:jc w:val="both"/>
        <w:rPr>
          <w:rFonts w:asciiTheme="minorHAnsi" w:eastAsia="Times New Roman" w:hAnsiTheme="minorHAnsi" w:cstheme="minorHAnsi"/>
          <w:b/>
          <w:i/>
          <w:iCs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o realizacji usług przez poszczególnych </w:t>
      </w:r>
      <w:r w:rsidR="009F3ED9"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>W</w:t>
      </w: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ykonawców wspólnie ubiegających się </w:t>
      </w:r>
      <w:r w:rsidR="00983203"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                </w:t>
      </w: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>o zamówienie</w:t>
      </w:r>
      <w:r w:rsidR="00430247"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</w:t>
      </w:r>
      <w:r w:rsidRPr="0071345A">
        <w:rPr>
          <w:rFonts w:asciiTheme="minorHAnsi" w:eastAsia="Lucida Sans Unicode" w:hAnsiTheme="minorHAnsi" w:cstheme="minorHAnsi"/>
          <w:b/>
          <w:bCs/>
          <w:sz w:val="24"/>
          <w:szCs w:val="24"/>
        </w:rPr>
        <w:t>na podstawie art. 117 ust. 4 ustawy z dnia 11 września 2019 r. Prawo zamówień publicznych</w:t>
      </w:r>
      <w:r w:rsidR="006F690F" w:rsidRPr="0071345A">
        <w:rPr>
          <w:rFonts w:asciiTheme="minorHAnsi" w:eastAsia="Andale Sans UI" w:hAnsiTheme="minorHAnsi" w:cstheme="minorHAnsi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430247" w:rsidRPr="0071345A">
        <w:rPr>
          <w:rFonts w:asciiTheme="minorHAnsi" w:eastAsia="Andale Sans UI" w:hAnsiTheme="minorHAnsi" w:cstheme="minorHAnsi"/>
          <w:b/>
          <w:bCs/>
          <w:kern w:val="3"/>
          <w:sz w:val="24"/>
          <w:szCs w:val="24"/>
          <w:lang w:val="de-DE" w:eastAsia="ja-JP" w:bidi="fa-IR"/>
        </w:rPr>
        <w:t>pn</w:t>
      </w:r>
      <w:proofErr w:type="spellEnd"/>
      <w:r w:rsidR="00430247" w:rsidRPr="0071345A">
        <w:rPr>
          <w:rFonts w:asciiTheme="minorHAnsi" w:eastAsia="Andale Sans UI" w:hAnsiTheme="minorHAnsi" w:cstheme="minorHAnsi"/>
          <w:b/>
          <w:bCs/>
          <w:kern w:val="3"/>
          <w:sz w:val="24"/>
          <w:szCs w:val="24"/>
          <w:lang w:val="de-DE" w:eastAsia="ja-JP" w:bidi="fa-IR"/>
        </w:rPr>
        <w:t>.</w:t>
      </w:r>
      <w:r w:rsidR="00430247" w:rsidRPr="0071345A">
        <w:rPr>
          <w:rFonts w:asciiTheme="minorHAnsi" w:eastAsia="Andale Sans UI" w:hAnsiTheme="minorHAnsi" w:cstheme="minorHAnsi"/>
          <w:kern w:val="3"/>
          <w:sz w:val="24"/>
          <w:szCs w:val="24"/>
          <w:lang w:val="de-DE" w:eastAsia="ja-JP" w:bidi="fa-IR"/>
        </w:rPr>
        <w:t xml:space="preserve"> </w:t>
      </w:r>
      <w:r w:rsidR="0071345A" w:rsidRPr="0071345A">
        <w:rPr>
          <w:rFonts w:asciiTheme="minorHAnsi" w:eastAsia="Times New Roman" w:hAnsiTheme="minorHAnsi" w:cstheme="minorHAnsi"/>
          <w:b/>
          <w:i/>
          <w:iCs/>
          <w:sz w:val="24"/>
          <w:szCs w:val="24"/>
        </w:rPr>
        <w:t>„Przygotowywanie i wydawanie oraz dowóz gorących posiłków dla klientów Miejsko-Gminnego Ośrodka Pomocy Społecznej w Proszowicach od dnia 02.01.2026 r. do dnia 31.12.2026 r.”</w:t>
      </w:r>
    </w:p>
    <w:p w14:paraId="658ACC7D" w14:textId="65966214" w:rsidR="00430247" w:rsidRPr="0071345A" w:rsidRDefault="00430247" w:rsidP="00430247">
      <w:pPr>
        <w:autoSpaceDE w:val="0"/>
        <w:jc w:val="both"/>
        <w:rPr>
          <w:rFonts w:asciiTheme="minorHAnsi" w:eastAsia="Times New Roman" w:hAnsiTheme="minorHAnsi" w:cstheme="minorHAnsi"/>
          <w:b/>
          <w:i/>
          <w:iCs/>
          <w:sz w:val="24"/>
          <w:szCs w:val="24"/>
        </w:rPr>
      </w:pPr>
    </w:p>
    <w:p w14:paraId="5EC6287A" w14:textId="730BC5BB" w:rsidR="00430247" w:rsidRPr="0071345A" w:rsidRDefault="00430247" w:rsidP="00430247">
      <w:pPr>
        <w:widowControl w:val="0"/>
        <w:autoSpaceDE w:val="0"/>
        <w:ind w:firstLine="0"/>
        <w:jc w:val="both"/>
        <w:rPr>
          <w:rFonts w:asciiTheme="minorHAnsi" w:eastAsia="Times New Roman" w:hAnsiTheme="minorHAnsi" w:cstheme="minorHAnsi"/>
          <w:b/>
          <w:i/>
          <w:iCs/>
          <w:sz w:val="28"/>
          <w:szCs w:val="28"/>
        </w:rPr>
      </w:pPr>
    </w:p>
    <w:p w14:paraId="25AD88FA" w14:textId="77777777" w:rsidR="00430247" w:rsidRPr="0071345A" w:rsidRDefault="00430247" w:rsidP="00430247">
      <w:pPr>
        <w:widowControl w:val="0"/>
        <w:autoSpaceDE w:val="0"/>
        <w:ind w:firstLine="0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</w:p>
    <w:p w14:paraId="72450161" w14:textId="18D3B419" w:rsidR="00906D9B" w:rsidRPr="0071345A" w:rsidRDefault="00906D9B" w:rsidP="00430247">
      <w:pPr>
        <w:widowControl w:val="0"/>
        <w:autoSpaceDE w:val="0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Oświadczam, że następujące usługi:</w:t>
      </w:r>
    </w:p>
    <w:p w14:paraId="5C52D881" w14:textId="45D94690" w:rsidR="00906D9B" w:rsidRPr="0071345A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 w:rsidR="00430247"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</w:t>
      </w:r>
    </w:p>
    <w:p w14:paraId="0B35D8CF" w14:textId="16D1A213" w:rsidR="00906D9B" w:rsidRPr="0071345A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430247"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………………………. </w:t>
      </w:r>
      <w:r w:rsidRPr="0071345A">
        <w:rPr>
          <w:rFonts w:asciiTheme="minorHAnsi" w:eastAsia="Lucida Sans Unicode" w:hAnsiTheme="minorHAnsi" w:cstheme="minorHAnsi"/>
          <w:sz w:val="24"/>
          <w:szCs w:val="24"/>
        </w:rPr>
        <w:t>wykona</w:t>
      </w:r>
      <w:r w:rsidR="00430247"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9F3ED9" w:rsidRPr="0071345A">
        <w:rPr>
          <w:rFonts w:asciiTheme="minorHAnsi" w:eastAsia="Lucida Sans Unicode" w:hAnsiTheme="minorHAnsi" w:cstheme="minorHAnsi"/>
          <w:sz w:val="24"/>
          <w:szCs w:val="24"/>
        </w:rPr>
        <w:t>W</w:t>
      </w:r>
      <w:r w:rsidRPr="0071345A">
        <w:rPr>
          <w:rFonts w:asciiTheme="minorHAnsi" w:eastAsia="Lucida Sans Unicode" w:hAnsiTheme="minorHAnsi" w:cstheme="minorHAnsi"/>
          <w:sz w:val="24"/>
          <w:szCs w:val="24"/>
        </w:rPr>
        <w:t>ykonawca: ……………………………………………………..……………………………………………</w:t>
      </w:r>
    </w:p>
    <w:p w14:paraId="4BC3D84E" w14:textId="334DFFB4" w:rsidR="00421924" w:rsidRPr="0071345A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744003DD" w14:textId="77777777" w:rsidR="00421924" w:rsidRPr="0071345A" w:rsidRDefault="00421924" w:rsidP="00421924">
      <w:pPr>
        <w:widowControl w:val="0"/>
        <w:autoSpaceDE w:val="0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Oświadczam, że następujące usługi:</w:t>
      </w:r>
    </w:p>
    <w:p w14:paraId="56E12D3F" w14:textId="77777777" w:rsidR="00421924" w:rsidRPr="0071345A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…………………………………………………………………………………………………………………..……………………………</w:t>
      </w:r>
      <w:r w:rsidRPr="0071345A">
        <w:rPr>
          <w:rFonts w:asciiTheme="minorHAnsi" w:eastAsia="Lucida Sans Unicode" w:hAnsiTheme="minorHAnsi" w:cstheme="minorHAnsi"/>
          <w:sz w:val="24"/>
          <w:szCs w:val="24"/>
        </w:rPr>
        <w:lastRenderedPageBreak/>
        <w:t>….………………………………………………</w:t>
      </w:r>
    </w:p>
    <w:p w14:paraId="52576E49" w14:textId="4CA71E4E" w:rsidR="00421924" w:rsidRPr="0071345A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……………………………………………………………………………………………………………………………………………………………………………. wykona </w:t>
      </w:r>
      <w:r w:rsidR="009F3ED9" w:rsidRPr="0071345A">
        <w:rPr>
          <w:rFonts w:asciiTheme="minorHAnsi" w:eastAsia="Lucida Sans Unicode" w:hAnsiTheme="minorHAnsi" w:cstheme="minorHAnsi"/>
          <w:sz w:val="24"/>
          <w:szCs w:val="24"/>
        </w:rPr>
        <w:t>W</w:t>
      </w:r>
      <w:r w:rsidRPr="0071345A">
        <w:rPr>
          <w:rFonts w:asciiTheme="minorHAnsi" w:eastAsia="Lucida Sans Unicode" w:hAnsiTheme="minorHAnsi" w:cstheme="minorHAnsi"/>
          <w:sz w:val="24"/>
          <w:szCs w:val="24"/>
        </w:rPr>
        <w:t>ykonawca: ……………………………………………………..……………………………………………</w:t>
      </w:r>
    </w:p>
    <w:p w14:paraId="6FDFE2A0" w14:textId="7B060A5C" w:rsidR="00421924" w:rsidRPr="0071345A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6EB9432F" w14:textId="77777777" w:rsidR="00421924" w:rsidRPr="0071345A" w:rsidRDefault="00421924" w:rsidP="00421924">
      <w:pPr>
        <w:widowControl w:val="0"/>
        <w:autoSpaceDE w:val="0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Oświadczam, że następujące usługi:</w:t>
      </w:r>
    </w:p>
    <w:p w14:paraId="545349ED" w14:textId="77777777" w:rsidR="00421924" w:rsidRPr="0071345A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>…………………………………………………………………………………………………………………..……………………………….………………………………………………</w:t>
      </w:r>
    </w:p>
    <w:p w14:paraId="31C85D8A" w14:textId="0ADECB21" w:rsidR="00421924" w:rsidRPr="0071345A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……………………………………………………………………………………………………………………………………………………………………………. wykona </w:t>
      </w:r>
      <w:r w:rsidR="009F3ED9" w:rsidRPr="0071345A">
        <w:rPr>
          <w:rFonts w:asciiTheme="minorHAnsi" w:eastAsia="Lucida Sans Unicode" w:hAnsiTheme="minorHAnsi" w:cstheme="minorHAnsi"/>
          <w:sz w:val="24"/>
          <w:szCs w:val="24"/>
        </w:rPr>
        <w:t>W</w:t>
      </w:r>
      <w:r w:rsidRPr="0071345A">
        <w:rPr>
          <w:rFonts w:asciiTheme="minorHAnsi" w:eastAsia="Lucida Sans Unicode" w:hAnsiTheme="minorHAnsi" w:cstheme="minorHAnsi"/>
          <w:sz w:val="24"/>
          <w:szCs w:val="24"/>
        </w:rPr>
        <w:t>ykonawca: ……………………………………………………..……………………………………………</w:t>
      </w:r>
    </w:p>
    <w:p w14:paraId="42A717CA" w14:textId="1F486D56" w:rsidR="00421924" w:rsidRPr="0071345A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389744A0" w14:textId="77777777" w:rsidR="00421924" w:rsidRPr="0071345A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</w:pPr>
    </w:p>
    <w:p w14:paraId="2C09F1F8" w14:textId="4128A2A3" w:rsidR="00906D9B" w:rsidRPr="0071345A" w:rsidRDefault="00906D9B" w:rsidP="00C854D7">
      <w:pPr>
        <w:widowControl w:val="0"/>
        <w:autoSpaceDE w:val="0"/>
        <w:spacing w:line="360" w:lineRule="auto"/>
        <w:ind w:firstLine="0"/>
        <w:jc w:val="both"/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</w:pP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>Oświadczenie należy podpisać kwalifikowanym podpisem elektronicznym lub podpisem zaufanym</w:t>
      </w:r>
      <w:r w:rsidR="00421924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lub podpisem osobistym, a w przypadku gdy zostało sporządzone jako dokument </w:t>
      </w:r>
      <w:r w:rsidR="00C854D7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br/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>w postaci</w:t>
      </w:r>
      <w:r w:rsidR="00421924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>papierowej i opatrzone własnoręcznym podpisem przekazuje się cyfrowe odwzorowanie tego</w:t>
      </w:r>
      <w:r w:rsidR="00421924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dokumentu opatrzone kwalifikowanym podpisem elektronicznym lub podpisem </w:t>
      </w:r>
      <w:r w:rsidR="00421924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 z</w:t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>aufanym lub</w:t>
      </w:r>
      <w:r w:rsidR="00421924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>podpisem osobistym, poświadczającym zgodność cyfrowego odwzorowania z dokumentem w</w:t>
      </w:r>
      <w:r w:rsidR="00421924"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71345A">
        <w:rPr>
          <w:rFonts w:asciiTheme="minorHAnsi" w:eastAsia="Lucida Sans Unicode" w:hAnsiTheme="minorHAnsi" w:cstheme="minorHAnsi"/>
          <w:b/>
          <w:bCs/>
          <w:i/>
          <w:iCs/>
          <w:sz w:val="24"/>
          <w:szCs w:val="24"/>
        </w:rPr>
        <w:t>postaci papierowej.</w:t>
      </w:r>
    </w:p>
    <w:sectPr w:rsidR="00906D9B" w:rsidRPr="007134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7166A" w14:textId="77777777" w:rsidR="00BE4EFC" w:rsidRDefault="00BE4EFC">
      <w:r>
        <w:separator/>
      </w:r>
    </w:p>
  </w:endnote>
  <w:endnote w:type="continuationSeparator" w:id="0">
    <w:p w14:paraId="07CCBC05" w14:textId="77777777" w:rsidR="00BE4EFC" w:rsidRDefault="00BE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B5DC3" w14:textId="77777777" w:rsidR="00B8524E" w:rsidRDefault="00B852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21385246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  <w:lang w:val="x-none"/>
      </w:rPr>
    </w:sdtEndPr>
    <w:sdtContent>
      <w:p w14:paraId="62C680F8" w14:textId="7CA329FC" w:rsidR="00AE4B8F" w:rsidRPr="00AE4B8F" w:rsidRDefault="00AE4B8F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AE4B8F">
          <w:rPr>
            <w:rFonts w:eastAsiaTheme="majorEastAsia"/>
            <w:sz w:val="20"/>
            <w:szCs w:val="20"/>
            <w:lang w:val="pl-PL"/>
          </w:rPr>
          <w:t xml:space="preserve">str. </w:t>
        </w:r>
        <w:r w:rsidRPr="00AE4B8F">
          <w:rPr>
            <w:rFonts w:eastAsiaTheme="minorEastAsia"/>
            <w:sz w:val="20"/>
            <w:szCs w:val="20"/>
          </w:rPr>
          <w:fldChar w:fldCharType="begin"/>
        </w:r>
        <w:r w:rsidRPr="00AE4B8F">
          <w:rPr>
            <w:sz w:val="20"/>
            <w:szCs w:val="20"/>
          </w:rPr>
          <w:instrText>PAGE    \* MERGEFORMAT</w:instrText>
        </w:r>
        <w:r w:rsidRPr="00AE4B8F">
          <w:rPr>
            <w:rFonts w:eastAsiaTheme="minorEastAsia"/>
            <w:sz w:val="20"/>
            <w:szCs w:val="20"/>
          </w:rPr>
          <w:fldChar w:fldCharType="separate"/>
        </w:r>
        <w:r w:rsidRPr="00AE4B8F">
          <w:rPr>
            <w:rFonts w:eastAsiaTheme="majorEastAsia"/>
            <w:sz w:val="20"/>
            <w:szCs w:val="20"/>
            <w:lang w:val="pl-PL"/>
          </w:rPr>
          <w:t>2</w:t>
        </w:r>
        <w:r w:rsidRPr="00AE4B8F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6619927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B94C" w14:textId="77777777" w:rsidR="00B8524E" w:rsidRDefault="00B85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2BDCA" w14:textId="77777777" w:rsidR="00BE4EFC" w:rsidRDefault="00BE4EFC">
      <w:r>
        <w:separator/>
      </w:r>
    </w:p>
  </w:footnote>
  <w:footnote w:type="continuationSeparator" w:id="0">
    <w:p w14:paraId="0C328C59" w14:textId="77777777" w:rsidR="00BE4EFC" w:rsidRDefault="00BE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173BB" w14:textId="77777777" w:rsidR="00B8524E" w:rsidRDefault="00B852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8CC94" w14:textId="77777777" w:rsidR="00B8524E" w:rsidRPr="00B8524E" w:rsidRDefault="00B8524E" w:rsidP="00B8524E">
    <w:pPr>
      <w:pStyle w:val="Nagwek"/>
      <w:rPr>
        <w:rFonts w:asciiTheme="minorHAnsi" w:hAnsiTheme="minorHAnsi" w:cstheme="minorHAnsi"/>
      </w:rPr>
    </w:pPr>
    <w:r w:rsidRPr="00B8524E">
      <w:rPr>
        <w:rFonts w:asciiTheme="minorHAnsi" w:hAnsiTheme="minorHAnsi" w:cstheme="minorHAnsi"/>
      </w:rPr>
      <w:t>Nr postępowania: MGOPS.271.5.2025</w:t>
    </w:r>
  </w:p>
  <w:p w14:paraId="348CF945" w14:textId="77777777" w:rsidR="00B8524E" w:rsidRPr="00B8524E" w:rsidRDefault="00B8524E" w:rsidP="00B8524E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7B32A" w14:textId="77777777" w:rsidR="00B8524E" w:rsidRDefault="00B85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332002">
    <w:abstractNumId w:val="0"/>
  </w:num>
  <w:num w:numId="2" w16cid:durableId="556747580">
    <w:abstractNumId w:val="1"/>
  </w:num>
  <w:num w:numId="3" w16cid:durableId="353658129">
    <w:abstractNumId w:val="2"/>
  </w:num>
  <w:num w:numId="4" w16cid:durableId="1153252276">
    <w:abstractNumId w:val="3"/>
  </w:num>
  <w:num w:numId="5" w16cid:durableId="78261907">
    <w:abstractNumId w:val="4"/>
  </w:num>
  <w:num w:numId="6" w16cid:durableId="1199705811">
    <w:abstractNumId w:val="5"/>
  </w:num>
  <w:num w:numId="7" w16cid:durableId="1059405101">
    <w:abstractNumId w:val="6"/>
  </w:num>
  <w:num w:numId="8" w16cid:durableId="977152585">
    <w:abstractNumId w:val="7"/>
  </w:num>
  <w:num w:numId="9" w16cid:durableId="1840390952">
    <w:abstractNumId w:val="8"/>
  </w:num>
  <w:num w:numId="10" w16cid:durableId="1465079813">
    <w:abstractNumId w:val="9"/>
  </w:num>
  <w:num w:numId="11" w16cid:durableId="343094826">
    <w:abstractNumId w:val="10"/>
  </w:num>
  <w:num w:numId="12" w16cid:durableId="1007178275">
    <w:abstractNumId w:val="11"/>
  </w:num>
  <w:num w:numId="13" w16cid:durableId="1723603477">
    <w:abstractNumId w:val="12"/>
  </w:num>
  <w:num w:numId="14" w16cid:durableId="1419643313">
    <w:abstractNumId w:val="13"/>
  </w:num>
  <w:num w:numId="15" w16cid:durableId="318848352">
    <w:abstractNumId w:val="14"/>
  </w:num>
  <w:num w:numId="16" w16cid:durableId="460458774">
    <w:abstractNumId w:val="15"/>
  </w:num>
  <w:num w:numId="17" w16cid:durableId="1002005672">
    <w:abstractNumId w:val="16"/>
  </w:num>
  <w:num w:numId="18" w16cid:durableId="719673216">
    <w:abstractNumId w:val="17"/>
  </w:num>
  <w:num w:numId="19" w16cid:durableId="2106531513">
    <w:abstractNumId w:val="18"/>
  </w:num>
  <w:num w:numId="20" w16cid:durableId="808523584">
    <w:abstractNumId w:val="19"/>
  </w:num>
  <w:num w:numId="21" w16cid:durableId="898790150">
    <w:abstractNumId w:val="20"/>
  </w:num>
  <w:num w:numId="22" w16cid:durableId="658189974">
    <w:abstractNumId w:val="21"/>
  </w:num>
  <w:num w:numId="23" w16cid:durableId="344984467">
    <w:abstractNumId w:val="22"/>
  </w:num>
  <w:num w:numId="24" w16cid:durableId="626856680">
    <w:abstractNumId w:val="23"/>
  </w:num>
  <w:num w:numId="25" w16cid:durableId="386952055">
    <w:abstractNumId w:val="24"/>
  </w:num>
  <w:num w:numId="26" w16cid:durableId="294454512">
    <w:abstractNumId w:val="26"/>
  </w:num>
  <w:num w:numId="27" w16cid:durableId="1102454050">
    <w:abstractNumId w:val="28"/>
  </w:num>
  <w:num w:numId="28" w16cid:durableId="950891583">
    <w:abstractNumId w:val="29"/>
  </w:num>
  <w:num w:numId="29" w16cid:durableId="1632513650">
    <w:abstractNumId w:val="30"/>
  </w:num>
  <w:num w:numId="30" w16cid:durableId="1062872461">
    <w:abstractNumId w:val="31"/>
  </w:num>
  <w:num w:numId="31" w16cid:durableId="210188377">
    <w:abstractNumId w:val="32"/>
  </w:num>
  <w:num w:numId="32" w16cid:durableId="1800873981">
    <w:abstractNumId w:val="33"/>
  </w:num>
  <w:num w:numId="33" w16cid:durableId="1623727984">
    <w:abstractNumId w:val="34"/>
  </w:num>
  <w:num w:numId="34" w16cid:durableId="119685832">
    <w:abstractNumId w:val="35"/>
  </w:num>
  <w:num w:numId="35" w16cid:durableId="2078353510">
    <w:abstractNumId w:val="36"/>
  </w:num>
  <w:num w:numId="36" w16cid:durableId="1650207422">
    <w:abstractNumId w:val="37"/>
  </w:num>
  <w:num w:numId="37" w16cid:durableId="1160460249">
    <w:abstractNumId w:val="38"/>
  </w:num>
  <w:num w:numId="38" w16cid:durableId="716395280">
    <w:abstractNumId w:val="39"/>
  </w:num>
  <w:num w:numId="39" w16cid:durableId="1076627351">
    <w:abstractNumId w:val="40"/>
  </w:num>
  <w:num w:numId="40" w16cid:durableId="650257944">
    <w:abstractNumId w:val="41"/>
  </w:num>
  <w:num w:numId="41" w16cid:durableId="1814718465">
    <w:abstractNumId w:val="42"/>
  </w:num>
  <w:num w:numId="42" w16cid:durableId="887762276">
    <w:abstractNumId w:val="43"/>
  </w:num>
  <w:num w:numId="43" w16cid:durableId="2057045710">
    <w:abstractNumId w:val="44"/>
  </w:num>
  <w:num w:numId="44" w16cid:durableId="31420395">
    <w:abstractNumId w:val="45"/>
  </w:num>
  <w:num w:numId="45" w16cid:durableId="1951664785">
    <w:abstractNumId w:val="47"/>
  </w:num>
  <w:num w:numId="46" w16cid:durableId="986664470">
    <w:abstractNumId w:val="49"/>
  </w:num>
  <w:num w:numId="47" w16cid:durableId="192036505">
    <w:abstractNumId w:val="50"/>
  </w:num>
  <w:num w:numId="48" w16cid:durableId="356741826">
    <w:abstractNumId w:val="53"/>
  </w:num>
  <w:num w:numId="49" w16cid:durableId="1034426981">
    <w:abstractNumId w:val="55"/>
  </w:num>
  <w:num w:numId="50" w16cid:durableId="1335762119">
    <w:abstractNumId w:val="52"/>
  </w:num>
  <w:num w:numId="51" w16cid:durableId="9798930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11A92"/>
    <w:rsid w:val="00020C54"/>
    <w:rsid w:val="0006552F"/>
    <w:rsid w:val="000B1911"/>
    <w:rsid w:val="001118B1"/>
    <w:rsid w:val="00160182"/>
    <w:rsid w:val="00162564"/>
    <w:rsid w:val="001D4A61"/>
    <w:rsid w:val="00220285"/>
    <w:rsid w:val="002364DB"/>
    <w:rsid w:val="00236DE1"/>
    <w:rsid w:val="00255B98"/>
    <w:rsid w:val="002726F8"/>
    <w:rsid w:val="002A3B3E"/>
    <w:rsid w:val="002E08E1"/>
    <w:rsid w:val="002E350E"/>
    <w:rsid w:val="003138EC"/>
    <w:rsid w:val="00335305"/>
    <w:rsid w:val="003564A6"/>
    <w:rsid w:val="003A38E7"/>
    <w:rsid w:val="004130F5"/>
    <w:rsid w:val="00421924"/>
    <w:rsid w:val="0042422B"/>
    <w:rsid w:val="00430247"/>
    <w:rsid w:val="004620C0"/>
    <w:rsid w:val="00464594"/>
    <w:rsid w:val="00467BE3"/>
    <w:rsid w:val="0047303D"/>
    <w:rsid w:val="00486635"/>
    <w:rsid w:val="00497696"/>
    <w:rsid w:val="004B13CE"/>
    <w:rsid w:val="004D3CA7"/>
    <w:rsid w:val="004E19B3"/>
    <w:rsid w:val="004E6A4A"/>
    <w:rsid w:val="004F448C"/>
    <w:rsid w:val="005031BA"/>
    <w:rsid w:val="005130B4"/>
    <w:rsid w:val="00542782"/>
    <w:rsid w:val="00573D35"/>
    <w:rsid w:val="0057752B"/>
    <w:rsid w:val="005C53E3"/>
    <w:rsid w:val="00663965"/>
    <w:rsid w:val="006C780C"/>
    <w:rsid w:val="006F690F"/>
    <w:rsid w:val="0071345A"/>
    <w:rsid w:val="00714B7C"/>
    <w:rsid w:val="00777101"/>
    <w:rsid w:val="007B10C9"/>
    <w:rsid w:val="007B655F"/>
    <w:rsid w:val="007C0CA4"/>
    <w:rsid w:val="007C50AF"/>
    <w:rsid w:val="007D6BAE"/>
    <w:rsid w:val="007E4C6A"/>
    <w:rsid w:val="007F44DE"/>
    <w:rsid w:val="008058A4"/>
    <w:rsid w:val="00811C1F"/>
    <w:rsid w:val="0084498A"/>
    <w:rsid w:val="008B312D"/>
    <w:rsid w:val="008E48DD"/>
    <w:rsid w:val="008E57A4"/>
    <w:rsid w:val="008E77DB"/>
    <w:rsid w:val="00906D9B"/>
    <w:rsid w:val="0091188A"/>
    <w:rsid w:val="00983203"/>
    <w:rsid w:val="009A1B36"/>
    <w:rsid w:val="009F3ED9"/>
    <w:rsid w:val="00A37214"/>
    <w:rsid w:val="00A64B81"/>
    <w:rsid w:val="00AC5B10"/>
    <w:rsid w:val="00AE4B8F"/>
    <w:rsid w:val="00AE5D49"/>
    <w:rsid w:val="00AF202B"/>
    <w:rsid w:val="00B30B15"/>
    <w:rsid w:val="00B8524E"/>
    <w:rsid w:val="00BA76EB"/>
    <w:rsid w:val="00BB7088"/>
    <w:rsid w:val="00BC6E7D"/>
    <w:rsid w:val="00BE4EFC"/>
    <w:rsid w:val="00BF6EB0"/>
    <w:rsid w:val="00C1357C"/>
    <w:rsid w:val="00C6640F"/>
    <w:rsid w:val="00C671F0"/>
    <w:rsid w:val="00C854D7"/>
    <w:rsid w:val="00CB30F7"/>
    <w:rsid w:val="00CE749C"/>
    <w:rsid w:val="00CE7F77"/>
    <w:rsid w:val="00D022D8"/>
    <w:rsid w:val="00D83F85"/>
    <w:rsid w:val="00DA7AB9"/>
    <w:rsid w:val="00DC71E1"/>
    <w:rsid w:val="00DC74B9"/>
    <w:rsid w:val="00E246D8"/>
    <w:rsid w:val="00E40CE0"/>
    <w:rsid w:val="00E74832"/>
    <w:rsid w:val="00E960B0"/>
    <w:rsid w:val="00EA71DA"/>
    <w:rsid w:val="00ED2964"/>
    <w:rsid w:val="00EE23AF"/>
    <w:rsid w:val="00F431E0"/>
    <w:rsid w:val="00FB5739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9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DBC4-E151-4907-BFDC-AB33B163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Damian Król</cp:lastModifiedBy>
  <cp:revision>9</cp:revision>
  <cp:lastPrinted>2025-10-28T12:30:00Z</cp:lastPrinted>
  <dcterms:created xsi:type="dcterms:W3CDTF">2024-10-29T12:54:00Z</dcterms:created>
  <dcterms:modified xsi:type="dcterms:W3CDTF">2025-11-26T08:29:00Z</dcterms:modified>
</cp:coreProperties>
</file>